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FFF91" w14:textId="1ECBB084" w:rsidR="00105DF2" w:rsidRPr="00186BF7" w:rsidRDefault="00105DF2" w:rsidP="00186BF7">
      <w:pPr>
        <w:spacing w:line="360" w:lineRule="auto"/>
        <w:ind w:left="5664" w:hanging="5664"/>
        <w:rPr>
          <w:rFonts w:ascii="Arial" w:hAnsi="Arial" w:cs="Arial"/>
          <w:bCs/>
          <w:sz w:val="22"/>
          <w:szCs w:val="22"/>
        </w:rPr>
      </w:pPr>
      <w:r w:rsidRPr="002C54F5">
        <w:rPr>
          <w:rFonts w:ascii="Arial" w:hAnsi="Arial" w:cs="Arial"/>
          <w:bCs/>
          <w:sz w:val="22"/>
          <w:szCs w:val="22"/>
        </w:rPr>
        <w:tab/>
        <w:t xml:space="preserve">               Załącznik nr 1</w:t>
      </w:r>
      <w:r w:rsidR="00210D6A">
        <w:rPr>
          <w:rFonts w:ascii="Arial" w:hAnsi="Arial" w:cs="Arial"/>
          <w:bCs/>
          <w:sz w:val="22"/>
          <w:szCs w:val="22"/>
        </w:rPr>
        <w:t>2</w:t>
      </w:r>
      <w:r w:rsidRPr="002C54F5">
        <w:rPr>
          <w:rFonts w:ascii="Arial" w:hAnsi="Arial" w:cs="Arial"/>
          <w:bCs/>
          <w:sz w:val="22"/>
          <w:szCs w:val="22"/>
        </w:rPr>
        <w:t xml:space="preserve"> do SWZ</w:t>
      </w:r>
    </w:p>
    <w:p w14:paraId="6FCC38A3" w14:textId="77777777" w:rsidR="000E2009" w:rsidRPr="002C54F5" w:rsidRDefault="000E2009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……………………………….</w:t>
      </w:r>
    </w:p>
    <w:p w14:paraId="08A5B2B0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………………………………..</w:t>
      </w:r>
    </w:p>
    <w:p w14:paraId="57C4CBF3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………………………………..</w:t>
      </w:r>
    </w:p>
    <w:p w14:paraId="33D10417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(Nazwa i adres </w:t>
      </w:r>
    </w:p>
    <w:p w14:paraId="7496C5E3" w14:textId="77777777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proofErr w:type="gramStart"/>
      <w:r w:rsidRPr="002C54F5">
        <w:rPr>
          <w:rFonts w:ascii="Arial" w:hAnsi="Arial" w:cs="Arial"/>
          <w:sz w:val="22"/>
          <w:szCs w:val="22"/>
        </w:rPr>
        <w:t>wykonawcy</w:t>
      </w:r>
      <w:proofErr w:type="gramEnd"/>
      <w:r w:rsidRPr="002C54F5">
        <w:rPr>
          <w:rFonts w:ascii="Arial" w:hAnsi="Arial" w:cs="Arial"/>
          <w:sz w:val="22"/>
          <w:szCs w:val="22"/>
        </w:rPr>
        <w:t>/podwykonawcy)</w:t>
      </w:r>
    </w:p>
    <w:p w14:paraId="57328602" w14:textId="77777777" w:rsidR="00366DD7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5B011896" w14:textId="576BC430" w:rsidR="00366DD7" w:rsidRPr="002C54F5" w:rsidRDefault="00366DD7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5419279B" w14:textId="77777777" w:rsidR="000E2009" w:rsidRPr="002C54F5" w:rsidRDefault="000E2009" w:rsidP="00CD0B61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 ………………………… dnia …………… r.</w:t>
      </w:r>
    </w:p>
    <w:p w14:paraId="62DDEB11" w14:textId="434A6609" w:rsidR="000E2009" w:rsidRPr="002C54F5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05C7EDA5" w14:textId="43945642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61F484EB" w14:textId="77777777" w:rsidR="00105DF2" w:rsidRPr="002C54F5" w:rsidRDefault="00105DF2" w:rsidP="00CD0B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C54F5">
        <w:rPr>
          <w:rFonts w:ascii="Arial" w:hAnsi="Arial" w:cs="Arial"/>
          <w:b/>
          <w:sz w:val="22"/>
          <w:szCs w:val="22"/>
        </w:rPr>
        <w:t>Oświadczenie o zatrudnieniu</w:t>
      </w:r>
    </w:p>
    <w:p w14:paraId="7C9C0B20" w14:textId="77777777" w:rsidR="00105DF2" w:rsidRPr="002C54F5" w:rsidRDefault="00105DF2" w:rsidP="00CD0B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963D013" w14:textId="051BA0BF" w:rsidR="00EB09F7" w:rsidRPr="002C54F5" w:rsidRDefault="00105DF2" w:rsidP="00186BF7">
      <w:pPr>
        <w:spacing w:line="360" w:lineRule="auto"/>
        <w:ind w:left="425" w:hanging="284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1.  Na podstawie art.</w:t>
      </w:r>
      <w:r w:rsidR="00186BF7">
        <w:rPr>
          <w:rFonts w:ascii="Arial" w:hAnsi="Arial" w:cs="Arial"/>
          <w:sz w:val="22"/>
          <w:szCs w:val="22"/>
        </w:rPr>
        <w:t xml:space="preserve"> </w:t>
      </w:r>
      <w:r w:rsidR="00CD0B61" w:rsidRPr="002C54F5">
        <w:rPr>
          <w:rFonts w:ascii="Arial" w:hAnsi="Arial" w:cs="Arial"/>
          <w:sz w:val="22"/>
          <w:szCs w:val="22"/>
        </w:rPr>
        <w:t>95</w:t>
      </w:r>
      <w:r w:rsidRPr="002C54F5">
        <w:rPr>
          <w:rFonts w:ascii="Arial" w:hAnsi="Arial" w:cs="Arial"/>
          <w:sz w:val="22"/>
          <w:szCs w:val="22"/>
        </w:rPr>
        <w:t xml:space="preserve"> ust. </w:t>
      </w:r>
      <w:r w:rsidR="00CD0B61" w:rsidRPr="002C54F5">
        <w:rPr>
          <w:rFonts w:ascii="Arial" w:hAnsi="Arial" w:cs="Arial"/>
          <w:sz w:val="22"/>
          <w:szCs w:val="22"/>
        </w:rPr>
        <w:t>1</w:t>
      </w:r>
      <w:r w:rsidRPr="002C54F5">
        <w:rPr>
          <w:rFonts w:ascii="Arial" w:hAnsi="Arial" w:cs="Arial"/>
          <w:sz w:val="22"/>
          <w:szCs w:val="22"/>
        </w:rPr>
        <w:t xml:space="preserve"> ustawy z dnia </w:t>
      </w:r>
      <w:r w:rsidR="00CD0B61" w:rsidRPr="002C54F5">
        <w:rPr>
          <w:rFonts w:ascii="Arial" w:hAnsi="Arial" w:cs="Arial"/>
          <w:sz w:val="22"/>
          <w:szCs w:val="22"/>
        </w:rPr>
        <w:t>11 września 2019 r.</w:t>
      </w:r>
      <w:r w:rsidR="002C54F5">
        <w:rPr>
          <w:rFonts w:ascii="Arial" w:hAnsi="Arial" w:cs="Arial"/>
          <w:sz w:val="22"/>
          <w:szCs w:val="22"/>
        </w:rPr>
        <w:t xml:space="preserve"> Prawo zamówień </w:t>
      </w:r>
      <w:r w:rsidRPr="002C54F5">
        <w:rPr>
          <w:rFonts w:ascii="Arial" w:hAnsi="Arial" w:cs="Arial"/>
          <w:sz w:val="22"/>
          <w:szCs w:val="22"/>
        </w:rPr>
        <w:t>publ</w:t>
      </w:r>
      <w:r w:rsidR="00B17D39" w:rsidRPr="002C54F5">
        <w:rPr>
          <w:rFonts w:ascii="Arial" w:hAnsi="Arial" w:cs="Arial"/>
          <w:sz w:val="22"/>
          <w:szCs w:val="22"/>
        </w:rPr>
        <w:t>icznych (</w:t>
      </w:r>
      <w:r w:rsidR="00CD0B61" w:rsidRPr="002C54F5">
        <w:rPr>
          <w:rFonts w:ascii="Arial" w:hAnsi="Arial" w:cs="Arial"/>
          <w:sz w:val="22"/>
          <w:szCs w:val="22"/>
        </w:rPr>
        <w:t xml:space="preserve">tekst jedn. Dz. U. </w:t>
      </w:r>
      <w:proofErr w:type="gramStart"/>
      <w:r w:rsidR="00CD0B61" w:rsidRPr="002C54F5">
        <w:rPr>
          <w:rFonts w:ascii="Arial" w:hAnsi="Arial" w:cs="Arial"/>
          <w:sz w:val="22"/>
          <w:szCs w:val="22"/>
        </w:rPr>
        <w:t>z</w:t>
      </w:r>
      <w:proofErr w:type="gramEnd"/>
      <w:r w:rsidR="00CD0B61" w:rsidRPr="002C54F5">
        <w:rPr>
          <w:rFonts w:ascii="Arial" w:hAnsi="Arial" w:cs="Arial"/>
          <w:sz w:val="22"/>
          <w:szCs w:val="22"/>
        </w:rPr>
        <w:t xml:space="preserve"> 20</w:t>
      </w:r>
      <w:r w:rsidR="00186BF7">
        <w:rPr>
          <w:rFonts w:ascii="Arial" w:hAnsi="Arial" w:cs="Arial"/>
          <w:sz w:val="22"/>
          <w:szCs w:val="22"/>
        </w:rPr>
        <w:t>2</w:t>
      </w:r>
      <w:r w:rsidR="00210D6A">
        <w:rPr>
          <w:rFonts w:ascii="Arial" w:hAnsi="Arial" w:cs="Arial"/>
          <w:sz w:val="22"/>
          <w:szCs w:val="22"/>
        </w:rPr>
        <w:t>2</w:t>
      </w:r>
      <w:r w:rsidR="00CD0B61" w:rsidRPr="002C54F5">
        <w:rPr>
          <w:rFonts w:ascii="Arial" w:hAnsi="Arial" w:cs="Arial"/>
          <w:sz w:val="22"/>
          <w:szCs w:val="22"/>
        </w:rPr>
        <w:t xml:space="preserve"> r. poz. </w:t>
      </w:r>
      <w:r w:rsidR="00186BF7">
        <w:rPr>
          <w:rFonts w:ascii="Arial" w:hAnsi="Arial" w:cs="Arial"/>
          <w:sz w:val="22"/>
          <w:szCs w:val="22"/>
        </w:rPr>
        <w:t>1</w:t>
      </w:r>
      <w:r w:rsidR="00210D6A">
        <w:rPr>
          <w:rFonts w:ascii="Arial" w:hAnsi="Arial" w:cs="Arial"/>
          <w:sz w:val="22"/>
          <w:szCs w:val="22"/>
        </w:rPr>
        <w:t>710</w:t>
      </w:r>
      <w:r w:rsidR="00CD0B61" w:rsidRPr="002C54F5">
        <w:rPr>
          <w:rFonts w:ascii="Arial" w:hAnsi="Arial" w:cs="Arial"/>
          <w:sz w:val="22"/>
          <w:szCs w:val="22"/>
        </w:rPr>
        <w:t xml:space="preserve"> z późn. </w:t>
      </w:r>
      <w:proofErr w:type="gramStart"/>
      <w:r w:rsidR="00CD0B61" w:rsidRPr="002C54F5">
        <w:rPr>
          <w:rFonts w:ascii="Arial" w:hAnsi="Arial" w:cs="Arial"/>
          <w:sz w:val="22"/>
          <w:szCs w:val="22"/>
        </w:rPr>
        <w:t>zm</w:t>
      </w:r>
      <w:proofErr w:type="gramEnd"/>
      <w:r w:rsidR="00CD0B61" w:rsidRPr="002C54F5">
        <w:rPr>
          <w:rFonts w:ascii="Arial" w:hAnsi="Arial" w:cs="Arial"/>
          <w:sz w:val="22"/>
          <w:szCs w:val="22"/>
        </w:rPr>
        <w:t>.</w:t>
      </w:r>
      <w:r w:rsidRPr="002C54F5">
        <w:rPr>
          <w:rFonts w:ascii="Arial" w:hAnsi="Arial" w:cs="Arial"/>
          <w:sz w:val="22"/>
          <w:szCs w:val="22"/>
        </w:rPr>
        <w:t>),</w:t>
      </w:r>
      <w:r w:rsidR="00EB09F7" w:rsidRPr="002C54F5">
        <w:rPr>
          <w:rFonts w:ascii="Arial" w:hAnsi="Arial" w:cs="Arial"/>
          <w:sz w:val="22"/>
          <w:szCs w:val="22"/>
        </w:rPr>
        <w:t xml:space="preserve"> </w:t>
      </w:r>
    </w:p>
    <w:p w14:paraId="55322FB5" w14:textId="0F23C1C6" w:rsidR="00105DF2" w:rsidRDefault="00EB09F7" w:rsidP="00CD0B61">
      <w:pPr>
        <w:spacing w:line="360" w:lineRule="auto"/>
        <w:ind w:left="425" w:hanging="284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  <w:r w:rsidR="00186BF7">
        <w:rPr>
          <w:rFonts w:ascii="Arial" w:hAnsi="Arial" w:cs="Arial"/>
          <w:sz w:val="22"/>
          <w:szCs w:val="22"/>
        </w:rPr>
        <w:t>………………………………</w:t>
      </w:r>
    </w:p>
    <w:p w14:paraId="69CD8F36" w14:textId="61AB0D77" w:rsidR="00186BF7" w:rsidRPr="002C54F5" w:rsidRDefault="00186BF7" w:rsidP="00CD0B61">
      <w:pPr>
        <w:spacing w:line="360" w:lineRule="auto"/>
        <w:ind w:left="425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</w:t>
      </w:r>
    </w:p>
    <w:p w14:paraId="015D258C" w14:textId="77777777" w:rsidR="00105DF2" w:rsidRPr="002C54F5" w:rsidRDefault="00105DF2" w:rsidP="00CD0B61">
      <w:pPr>
        <w:spacing w:line="360" w:lineRule="auto"/>
        <w:ind w:left="425"/>
        <w:jc w:val="center"/>
        <w:rPr>
          <w:rFonts w:ascii="Arial" w:hAnsi="Arial" w:cs="Arial"/>
          <w:sz w:val="16"/>
          <w:szCs w:val="16"/>
        </w:rPr>
      </w:pPr>
      <w:proofErr w:type="gramStart"/>
      <w:r w:rsidRPr="002C54F5">
        <w:rPr>
          <w:rFonts w:ascii="Arial" w:hAnsi="Arial" w:cs="Arial"/>
          <w:sz w:val="16"/>
          <w:szCs w:val="16"/>
        </w:rPr>
        <w:t>dokładne</w:t>
      </w:r>
      <w:proofErr w:type="gramEnd"/>
      <w:r w:rsidRPr="002C54F5">
        <w:rPr>
          <w:rFonts w:ascii="Arial" w:hAnsi="Arial" w:cs="Arial"/>
          <w:sz w:val="16"/>
          <w:szCs w:val="16"/>
        </w:rPr>
        <w:t xml:space="preserve"> określenie podmiotu składającego oświadczenie, nazwa Wykonawcy/podwykonawcy</w:t>
      </w:r>
    </w:p>
    <w:p w14:paraId="2401E1B7" w14:textId="77777777" w:rsidR="00186BF7" w:rsidRDefault="00105DF2" w:rsidP="00186BF7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proofErr w:type="gramStart"/>
      <w:r w:rsidRPr="002C54F5">
        <w:rPr>
          <w:rFonts w:ascii="Arial" w:hAnsi="Arial" w:cs="Arial"/>
          <w:sz w:val="22"/>
          <w:szCs w:val="22"/>
        </w:rPr>
        <w:t>reprezentowanym</w:t>
      </w:r>
      <w:proofErr w:type="gramEnd"/>
      <w:r w:rsidRPr="002C54F5">
        <w:rPr>
          <w:rFonts w:ascii="Arial" w:hAnsi="Arial" w:cs="Arial"/>
          <w:sz w:val="22"/>
          <w:szCs w:val="22"/>
        </w:rPr>
        <w:t xml:space="preserve"> przez</w:t>
      </w:r>
      <w:r w:rsidR="00186BF7">
        <w:rPr>
          <w:rFonts w:ascii="Arial" w:hAnsi="Arial" w:cs="Arial"/>
          <w:sz w:val="22"/>
          <w:szCs w:val="22"/>
        </w:rPr>
        <w:t xml:space="preserve"> </w:t>
      </w:r>
      <w:r w:rsidRPr="002C54F5">
        <w:rPr>
          <w:rFonts w:ascii="Arial" w:hAnsi="Arial" w:cs="Arial"/>
          <w:sz w:val="22"/>
          <w:szCs w:val="22"/>
        </w:rPr>
        <w:t xml:space="preserve">Pana/Panią </w:t>
      </w:r>
    </w:p>
    <w:p w14:paraId="6D7629D3" w14:textId="469E4EB2" w:rsidR="00105DF2" w:rsidRPr="002C54F5" w:rsidRDefault="008B1949" w:rsidP="00186BF7">
      <w:pPr>
        <w:spacing w:line="360" w:lineRule="auto"/>
        <w:ind w:left="425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…....………………………</w:t>
      </w:r>
      <w:r w:rsidR="00105DF2" w:rsidRPr="002C54F5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186BF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 w:rsidR="00105DF2" w:rsidRPr="002C54F5">
        <w:rPr>
          <w:rFonts w:ascii="Arial" w:hAnsi="Arial" w:cs="Arial"/>
          <w:sz w:val="22"/>
          <w:szCs w:val="22"/>
        </w:rPr>
        <w:t>,</w:t>
      </w:r>
    </w:p>
    <w:p w14:paraId="73BD14C6" w14:textId="47E927FD" w:rsidR="008129CF" w:rsidRPr="002C54F5" w:rsidRDefault="00105DF2" w:rsidP="00186BF7">
      <w:pPr>
        <w:widowControl w:val="0"/>
        <w:spacing w:line="100" w:lineRule="atLeast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oświadczam, iż do wykonywania czynności wchodzącyc</w:t>
      </w:r>
      <w:r w:rsidR="008B2C0D" w:rsidRPr="002C54F5">
        <w:rPr>
          <w:rFonts w:ascii="Arial" w:hAnsi="Arial" w:cs="Arial"/>
          <w:sz w:val="22"/>
          <w:szCs w:val="22"/>
        </w:rPr>
        <w:t xml:space="preserve">h w skład przedmiotu zamówienia, </w:t>
      </w:r>
      <w:r w:rsidR="00186BF7">
        <w:rPr>
          <w:rFonts w:ascii="Arial" w:hAnsi="Arial" w:cs="Arial"/>
          <w:sz w:val="22"/>
          <w:szCs w:val="22"/>
        </w:rPr>
        <w:t>w </w:t>
      </w:r>
      <w:r w:rsidR="00D234A4" w:rsidRPr="002C54F5">
        <w:rPr>
          <w:rFonts w:ascii="Arial" w:hAnsi="Arial" w:cs="Arial"/>
          <w:sz w:val="22"/>
          <w:szCs w:val="22"/>
        </w:rPr>
        <w:t>postępowaniu p.n</w:t>
      </w:r>
      <w:r w:rsidR="00210D6A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  <w:r w:rsidR="008129CF" w:rsidRPr="002C54F5">
        <w:rPr>
          <w:rFonts w:ascii="Arial" w:hAnsi="Arial" w:cs="Arial"/>
          <w:sz w:val="22"/>
          <w:szCs w:val="22"/>
        </w:rPr>
        <w:t xml:space="preserve"> </w:t>
      </w:r>
      <w:r w:rsidR="00210D6A" w:rsidRPr="00210D6A">
        <w:rPr>
          <w:rFonts w:ascii="Arial" w:eastAsia="Calibri" w:hAnsi="Arial" w:cs="Arial"/>
          <w:bCs/>
        </w:rPr>
        <w:t>„Budowa kancelarii leśnictwa Zagórze wraz z infrastrukturą techniczną</w:t>
      </w:r>
      <w:r w:rsidR="00210D6A">
        <w:rPr>
          <w:rFonts w:ascii="Arial" w:eastAsia="Calibri" w:hAnsi="Arial" w:cs="Arial"/>
          <w:bCs/>
        </w:rPr>
        <w:t>”</w:t>
      </w:r>
    </w:p>
    <w:p w14:paraId="263C8804" w14:textId="77777777" w:rsidR="00186BF7" w:rsidRDefault="00186BF7" w:rsidP="00186BF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92F65CF" w14:textId="3DB83079" w:rsidR="00105DF2" w:rsidRPr="002C54F5" w:rsidRDefault="00105DF2" w:rsidP="00186BF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C54F5">
        <w:rPr>
          <w:rFonts w:ascii="Arial" w:hAnsi="Arial" w:cs="Arial"/>
          <w:sz w:val="22"/>
          <w:szCs w:val="22"/>
        </w:rPr>
        <w:t>zatrudniam</w:t>
      </w:r>
      <w:proofErr w:type="gramEnd"/>
      <w:r w:rsidRPr="002C54F5">
        <w:rPr>
          <w:rFonts w:ascii="Arial" w:hAnsi="Arial" w:cs="Arial"/>
          <w:sz w:val="22"/>
          <w:szCs w:val="22"/>
        </w:rPr>
        <w:t xml:space="preserve"> pracowników na podstawie umowy o </w:t>
      </w:r>
      <w:r w:rsidR="00B516D7" w:rsidRPr="002C54F5">
        <w:rPr>
          <w:rFonts w:ascii="Arial" w:hAnsi="Arial" w:cs="Arial"/>
          <w:sz w:val="22"/>
          <w:szCs w:val="22"/>
        </w:rPr>
        <w:t xml:space="preserve">pracę </w:t>
      </w:r>
      <w:r w:rsidRPr="002C54F5">
        <w:rPr>
          <w:rFonts w:ascii="Arial" w:hAnsi="Arial" w:cs="Arial"/>
          <w:sz w:val="22"/>
          <w:szCs w:val="22"/>
        </w:rPr>
        <w:t>w opa</w:t>
      </w:r>
      <w:r w:rsidR="00186BF7">
        <w:rPr>
          <w:rFonts w:ascii="Arial" w:hAnsi="Arial" w:cs="Arial"/>
          <w:sz w:val="22"/>
          <w:szCs w:val="22"/>
        </w:rPr>
        <w:t>rciu o Kodeks pracy - zgodnie z </w:t>
      </w:r>
      <w:r w:rsidRPr="002C54F5">
        <w:rPr>
          <w:rFonts w:ascii="Arial" w:hAnsi="Arial" w:cs="Arial"/>
          <w:sz w:val="22"/>
          <w:szCs w:val="22"/>
        </w:rPr>
        <w:t>warunkami SWZ i umowy.</w:t>
      </w:r>
    </w:p>
    <w:p w14:paraId="5A6199A1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2070F8BC" w14:textId="5F6EC860" w:rsidR="008B2C0D" w:rsidRPr="002C54F5" w:rsidRDefault="00105DF2" w:rsidP="00186BF7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>Pracownicy: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097"/>
        <w:gridCol w:w="1972"/>
        <w:gridCol w:w="1464"/>
        <w:gridCol w:w="1572"/>
        <w:gridCol w:w="1358"/>
      </w:tblGrid>
      <w:tr w:rsidR="002B4329" w:rsidRPr="002C54F5" w14:paraId="1B7CE6C5" w14:textId="77777777" w:rsidTr="006A0C72">
        <w:tc>
          <w:tcPr>
            <w:tcW w:w="606" w:type="dxa"/>
            <w:shd w:val="clear" w:color="auto" w:fill="auto"/>
          </w:tcPr>
          <w:p w14:paraId="2902F5D4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6" w:type="dxa"/>
            <w:shd w:val="clear" w:color="auto" w:fill="auto"/>
          </w:tcPr>
          <w:p w14:paraId="719D7BF6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Imię i nazwisko pracownika</w:t>
            </w:r>
          </w:p>
        </w:tc>
        <w:tc>
          <w:tcPr>
            <w:tcW w:w="2047" w:type="dxa"/>
            <w:shd w:val="clear" w:color="auto" w:fill="auto"/>
          </w:tcPr>
          <w:p w14:paraId="41A9842E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Rodzaj umowy o pracę</w:t>
            </w:r>
          </w:p>
        </w:tc>
        <w:tc>
          <w:tcPr>
            <w:tcW w:w="1497" w:type="dxa"/>
          </w:tcPr>
          <w:p w14:paraId="1F409D46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Data zawarcia umowy o pracę</w:t>
            </w:r>
          </w:p>
        </w:tc>
        <w:tc>
          <w:tcPr>
            <w:tcW w:w="1619" w:type="dxa"/>
            <w:shd w:val="clear" w:color="auto" w:fill="auto"/>
          </w:tcPr>
          <w:p w14:paraId="0CDE41A0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Wymiar etatu</w:t>
            </w:r>
          </w:p>
        </w:tc>
        <w:tc>
          <w:tcPr>
            <w:tcW w:w="1363" w:type="dxa"/>
          </w:tcPr>
          <w:p w14:paraId="45885DA2" w14:textId="77777777" w:rsidR="008B2C0D" w:rsidRPr="002C54F5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2C54F5">
              <w:rPr>
                <w:rFonts w:ascii="Arial" w:eastAsia="Calibri" w:hAnsi="Arial" w:cs="Arial"/>
                <w:b/>
                <w:sz w:val="18"/>
                <w:szCs w:val="18"/>
              </w:rPr>
              <w:t>Zakres obowiązków pracownika</w:t>
            </w:r>
          </w:p>
        </w:tc>
      </w:tr>
      <w:tr w:rsidR="002B4329" w:rsidRPr="002C54F5" w14:paraId="696C7FCB" w14:textId="77777777" w:rsidTr="006A0C72">
        <w:tc>
          <w:tcPr>
            <w:tcW w:w="606" w:type="dxa"/>
            <w:shd w:val="clear" w:color="auto" w:fill="auto"/>
          </w:tcPr>
          <w:p w14:paraId="21ADE20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26C4941D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5E72DC2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77747FCF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4B581884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DB1649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5346C830" w14:textId="77777777" w:rsidTr="006A0C72">
        <w:tc>
          <w:tcPr>
            <w:tcW w:w="606" w:type="dxa"/>
            <w:shd w:val="clear" w:color="auto" w:fill="auto"/>
          </w:tcPr>
          <w:p w14:paraId="026F7C8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0A08B1C4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0A986F92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14FCE37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44AEEFA0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62BA432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13D0F73F" w14:textId="77777777" w:rsidTr="006A0C72">
        <w:tc>
          <w:tcPr>
            <w:tcW w:w="606" w:type="dxa"/>
            <w:shd w:val="clear" w:color="auto" w:fill="auto"/>
          </w:tcPr>
          <w:p w14:paraId="5D7AB1D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4705DEEC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4745DEB2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5E7D4022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061240A8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5471A84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0DEDCA16" w14:textId="77777777" w:rsidTr="006A0C72">
        <w:tc>
          <w:tcPr>
            <w:tcW w:w="606" w:type="dxa"/>
            <w:shd w:val="clear" w:color="auto" w:fill="auto"/>
          </w:tcPr>
          <w:p w14:paraId="52A9F5B1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5D435DEB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7C76D94F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767B9CD7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7F3CC8BB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59EDAC0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76253263" w14:textId="77777777" w:rsidTr="006A0C72">
        <w:tc>
          <w:tcPr>
            <w:tcW w:w="606" w:type="dxa"/>
            <w:shd w:val="clear" w:color="auto" w:fill="auto"/>
          </w:tcPr>
          <w:p w14:paraId="766E684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04A39E80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1404503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0486454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2E1C2223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85669C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7FF99961" w14:textId="77777777" w:rsidTr="006A0C72">
        <w:tc>
          <w:tcPr>
            <w:tcW w:w="606" w:type="dxa"/>
            <w:shd w:val="clear" w:color="auto" w:fill="auto"/>
          </w:tcPr>
          <w:p w14:paraId="0C0AEF2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1A85C0A7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183C8875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654BB669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24A1C60B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6D375D0C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2B4329" w:rsidRPr="002C54F5" w14:paraId="6FD8B8EA" w14:textId="77777777" w:rsidTr="006A0C72">
        <w:tc>
          <w:tcPr>
            <w:tcW w:w="606" w:type="dxa"/>
            <w:shd w:val="clear" w:color="auto" w:fill="auto"/>
          </w:tcPr>
          <w:p w14:paraId="257E208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72B3232C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5D595567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97" w:type="dxa"/>
          </w:tcPr>
          <w:p w14:paraId="472E4B8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56143E3A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363" w:type="dxa"/>
          </w:tcPr>
          <w:p w14:paraId="61A41C26" w14:textId="77777777" w:rsidR="008B2C0D" w:rsidRPr="002C54F5" w:rsidRDefault="008B2C0D" w:rsidP="00CD0B61">
            <w:pPr>
              <w:spacing w:line="360" w:lineRule="auto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14:paraId="683AE46A" w14:textId="77777777" w:rsidR="00105DF2" w:rsidRPr="002C54F5" w:rsidRDefault="00505E41" w:rsidP="00CD0B61">
      <w:pPr>
        <w:spacing w:line="360" w:lineRule="auto"/>
        <w:ind w:left="1560" w:hanging="144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22"/>
          <w:szCs w:val="22"/>
        </w:rPr>
        <w:t xml:space="preserve">   </w:t>
      </w:r>
    </w:p>
    <w:p w14:paraId="365996A4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25F4ED24" w14:textId="206E2FFD" w:rsidR="00105DF2" w:rsidRPr="002C54F5" w:rsidRDefault="00105DF2" w:rsidP="00CD0B61">
      <w:pPr>
        <w:tabs>
          <w:tab w:val="num" w:pos="567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2. Oświadczam, iż zostałem poinformowany, że za składanie fałszywych oświadczeń, zgodnie z art. 233 § 1 ustawy </w:t>
      </w:r>
      <w:r w:rsidRPr="002C54F5">
        <w:rPr>
          <w:rFonts w:ascii="Arial" w:hAnsi="Arial" w:cs="Arial"/>
          <w:sz w:val="22"/>
          <w:szCs w:val="22"/>
          <w:shd w:val="clear" w:color="auto" w:fill="FFFFFF"/>
        </w:rPr>
        <w:t>z dnia 6 czerwca 1997 r. - Kodeks karny</w:t>
      </w:r>
      <w:r w:rsidR="00B17D39" w:rsidRPr="002C54F5">
        <w:rPr>
          <w:rFonts w:ascii="Arial" w:hAnsi="Arial" w:cs="Arial"/>
          <w:sz w:val="22"/>
          <w:szCs w:val="22"/>
        </w:rPr>
        <w:t xml:space="preserve"> </w:t>
      </w:r>
      <w:r w:rsidR="000E2009" w:rsidRPr="002C54F5">
        <w:rPr>
          <w:rFonts w:ascii="Arial" w:hAnsi="Arial" w:cs="Arial"/>
          <w:sz w:val="22"/>
          <w:szCs w:val="22"/>
        </w:rPr>
        <w:br/>
      </w:r>
      <w:r w:rsidR="00B17D39" w:rsidRPr="002C54F5">
        <w:rPr>
          <w:rFonts w:ascii="Arial" w:hAnsi="Arial" w:cs="Arial"/>
          <w:sz w:val="22"/>
          <w:szCs w:val="22"/>
        </w:rPr>
        <w:t>(</w:t>
      </w:r>
      <w:r w:rsidR="008B2C0D" w:rsidRPr="002C54F5">
        <w:rPr>
          <w:rFonts w:ascii="Arial" w:hAnsi="Arial" w:cs="Arial"/>
          <w:sz w:val="22"/>
          <w:szCs w:val="22"/>
        </w:rPr>
        <w:t>Dz.U. 202</w:t>
      </w:r>
      <w:r w:rsidR="00186BF7">
        <w:rPr>
          <w:rFonts w:ascii="Arial" w:hAnsi="Arial" w:cs="Arial"/>
          <w:sz w:val="22"/>
          <w:szCs w:val="22"/>
        </w:rPr>
        <w:t>1</w:t>
      </w:r>
      <w:r w:rsidR="008B2C0D" w:rsidRPr="002C54F5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B2C0D" w:rsidRPr="002C54F5">
        <w:rPr>
          <w:rFonts w:ascii="Arial" w:hAnsi="Arial" w:cs="Arial"/>
          <w:sz w:val="22"/>
          <w:szCs w:val="22"/>
        </w:rPr>
        <w:t>poz</w:t>
      </w:r>
      <w:proofErr w:type="gramEnd"/>
      <w:r w:rsidR="008B2C0D" w:rsidRPr="002C54F5">
        <w:rPr>
          <w:rFonts w:ascii="Arial" w:hAnsi="Arial" w:cs="Arial"/>
          <w:sz w:val="22"/>
          <w:szCs w:val="22"/>
        </w:rPr>
        <w:t xml:space="preserve">. </w:t>
      </w:r>
      <w:r w:rsidR="00186BF7">
        <w:rPr>
          <w:rFonts w:ascii="Arial" w:hAnsi="Arial" w:cs="Arial"/>
          <w:sz w:val="22"/>
          <w:szCs w:val="22"/>
        </w:rPr>
        <w:t>2345</w:t>
      </w:r>
      <w:r w:rsidRPr="002C54F5">
        <w:rPr>
          <w:rFonts w:ascii="Arial" w:hAnsi="Arial" w:cs="Arial"/>
          <w:sz w:val="22"/>
          <w:szCs w:val="22"/>
        </w:rPr>
        <w:t>), grozi od 6 miesięcy do 8 lat pozbawienia wolności.</w:t>
      </w:r>
    </w:p>
    <w:p w14:paraId="403A5692" w14:textId="77777777" w:rsidR="00105DF2" w:rsidRPr="002C54F5" w:rsidRDefault="00105DF2" w:rsidP="00CD0B61">
      <w:pPr>
        <w:spacing w:line="360" w:lineRule="auto"/>
        <w:ind w:left="5664"/>
        <w:rPr>
          <w:rFonts w:ascii="Arial" w:hAnsi="Arial" w:cs="Arial"/>
          <w:sz w:val="22"/>
          <w:szCs w:val="22"/>
        </w:rPr>
      </w:pPr>
    </w:p>
    <w:p w14:paraId="1917E660" w14:textId="72B70A2F" w:rsidR="00105DF2" w:rsidRPr="002C54F5" w:rsidRDefault="00186BF7" w:rsidP="00CD0B6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105DF2" w:rsidRPr="002C54F5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…………………………………………………………………………………………..……………….</w:t>
      </w:r>
    </w:p>
    <w:p w14:paraId="44EDA15B" w14:textId="52A20A40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22"/>
          <w:szCs w:val="22"/>
          <w:vertAlign w:val="superscript"/>
        </w:rPr>
        <w:t xml:space="preserve">            </w:t>
      </w:r>
      <w:r w:rsidR="00186BF7">
        <w:rPr>
          <w:rFonts w:ascii="Arial" w:hAnsi="Arial" w:cs="Arial"/>
          <w:sz w:val="22"/>
          <w:szCs w:val="22"/>
          <w:vertAlign w:val="superscript"/>
        </w:rPr>
        <w:t xml:space="preserve">                        </w:t>
      </w:r>
      <w:proofErr w:type="gramStart"/>
      <w:r w:rsidRPr="002C54F5">
        <w:rPr>
          <w:rFonts w:ascii="Arial" w:hAnsi="Arial" w:cs="Arial"/>
          <w:sz w:val="16"/>
          <w:szCs w:val="16"/>
        </w:rPr>
        <w:t>podpis</w:t>
      </w:r>
      <w:proofErr w:type="gramEnd"/>
      <w:r w:rsidRPr="002C54F5">
        <w:rPr>
          <w:rFonts w:ascii="Arial" w:hAnsi="Arial" w:cs="Arial"/>
          <w:sz w:val="16"/>
          <w:szCs w:val="16"/>
        </w:rPr>
        <w:t xml:space="preserve"> osoby uprawnionej do złożenia oświadczenia w imieniu Wykonawcy/Podwykonawcy</w:t>
      </w:r>
    </w:p>
    <w:p w14:paraId="6B53E78A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6999E4B2" w14:textId="77777777" w:rsidR="00CD0B61" w:rsidRPr="002C54F5" w:rsidRDefault="00CD0B61" w:rsidP="00CD0B61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C0D7D58" w14:textId="77777777" w:rsidR="000E2009" w:rsidRPr="002C54F5" w:rsidRDefault="008F2C42" w:rsidP="00CD0B61">
      <w:pPr>
        <w:tabs>
          <w:tab w:val="num" w:pos="426"/>
        </w:tabs>
        <w:spacing w:line="360" w:lineRule="auto"/>
        <w:contextualSpacing/>
        <w:jc w:val="center"/>
        <w:rPr>
          <w:rFonts w:ascii="Arial" w:hAnsi="Arial" w:cs="Arial"/>
          <w:sz w:val="22"/>
          <w:szCs w:val="22"/>
          <w:u w:val="single"/>
        </w:rPr>
      </w:pPr>
      <w:r w:rsidRPr="002C54F5">
        <w:rPr>
          <w:rFonts w:ascii="Arial" w:hAnsi="Arial" w:cs="Arial"/>
          <w:sz w:val="22"/>
          <w:szCs w:val="22"/>
          <w:u w:val="single"/>
        </w:rPr>
        <w:t>Do ewentualnego wykorzystania przez Zamawiającego*</w:t>
      </w:r>
    </w:p>
    <w:p w14:paraId="6C8E7A4C" w14:textId="77777777" w:rsidR="008F2C42" w:rsidRPr="002C54F5" w:rsidRDefault="008F2C42" w:rsidP="00CD0B61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16C21EB5" w14:textId="77777777" w:rsidR="00186BF7" w:rsidRDefault="00105DF2" w:rsidP="00186BF7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  <w:vertAlign w:val="superscript"/>
        </w:rPr>
      </w:pPr>
      <w:r w:rsidRPr="002C54F5">
        <w:rPr>
          <w:rFonts w:ascii="Arial" w:hAnsi="Arial" w:cs="Arial"/>
          <w:sz w:val="22"/>
          <w:szCs w:val="22"/>
        </w:rPr>
        <w:t>W</w:t>
      </w:r>
      <w:r w:rsidR="000E2009" w:rsidRPr="002C54F5">
        <w:rPr>
          <w:rFonts w:ascii="Arial" w:hAnsi="Arial" w:cs="Arial"/>
          <w:sz w:val="22"/>
          <w:szCs w:val="22"/>
        </w:rPr>
        <w:t xml:space="preserve"> </w:t>
      </w:r>
      <w:r w:rsidRPr="002C54F5">
        <w:rPr>
          <w:rFonts w:ascii="Arial" w:hAnsi="Arial" w:cs="Arial"/>
          <w:sz w:val="22"/>
          <w:szCs w:val="22"/>
        </w:rPr>
        <w:t>dniu…</w:t>
      </w:r>
      <w:r w:rsidR="000E2009" w:rsidRPr="002C54F5">
        <w:rPr>
          <w:rFonts w:ascii="Arial" w:hAnsi="Arial" w:cs="Arial"/>
          <w:sz w:val="22"/>
          <w:szCs w:val="22"/>
        </w:rPr>
        <w:t>…………..</w:t>
      </w:r>
      <w:r w:rsidRPr="002C54F5">
        <w:rPr>
          <w:rFonts w:ascii="Arial" w:hAnsi="Arial" w:cs="Arial"/>
          <w:sz w:val="22"/>
          <w:szCs w:val="22"/>
        </w:rPr>
        <w:t>…Wykonawca/Podwyko</w:t>
      </w:r>
      <w:r w:rsidR="00186BF7">
        <w:rPr>
          <w:rFonts w:ascii="Arial" w:hAnsi="Arial" w:cs="Arial"/>
          <w:sz w:val="22"/>
          <w:szCs w:val="22"/>
        </w:rPr>
        <w:t>nawca*……………………….………..</w:t>
      </w:r>
      <w:proofErr w:type="gramStart"/>
      <w:r w:rsidR="00186BF7">
        <w:rPr>
          <w:rFonts w:ascii="Arial" w:hAnsi="Arial" w:cs="Arial"/>
          <w:sz w:val="22"/>
          <w:szCs w:val="22"/>
        </w:rPr>
        <w:t>przedłoży</w:t>
      </w:r>
      <w:proofErr w:type="gramEnd"/>
      <w:r w:rsidRPr="002C54F5">
        <w:rPr>
          <w:rFonts w:ascii="Arial" w:hAnsi="Arial" w:cs="Arial"/>
          <w:sz w:val="22"/>
          <w:szCs w:val="22"/>
          <w:vertAlign w:val="superscript"/>
        </w:rPr>
        <w:t xml:space="preserve"> </w:t>
      </w:r>
    </w:p>
    <w:p w14:paraId="5D1945A9" w14:textId="5655F7EE" w:rsidR="000E2009" w:rsidRPr="002C54F5" w:rsidRDefault="00186BF7" w:rsidP="00186BF7">
      <w:pPr>
        <w:tabs>
          <w:tab w:val="num" w:pos="426"/>
        </w:tabs>
        <w:spacing w:line="360" w:lineRule="auto"/>
        <w:contextualSpacing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>
        <w:rPr>
          <w:rFonts w:ascii="Arial" w:hAnsi="Arial" w:cs="Arial"/>
          <w:sz w:val="22"/>
          <w:szCs w:val="22"/>
          <w:vertAlign w:val="superscript"/>
        </w:rPr>
        <w:tab/>
      </w:r>
      <w:r w:rsidR="00105DF2" w:rsidRPr="002C54F5">
        <w:rPr>
          <w:rFonts w:ascii="Arial" w:hAnsi="Arial" w:cs="Arial"/>
          <w:sz w:val="22"/>
          <w:szCs w:val="22"/>
          <w:vertAlign w:val="superscript"/>
        </w:rPr>
        <w:t xml:space="preserve">dokładne określenie </w:t>
      </w:r>
      <w:proofErr w:type="gramStart"/>
      <w:r w:rsidR="00105DF2" w:rsidRPr="002C54F5">
        <w:rPr>
          <w:rFonts w:ascii="Arial" w:hAnsi="Arial" w:cs="Arial"/>
          <w:sz w:val="22"/>
          <w:szCs w:val="22"/>
          <w:vertAlign w:val="superscript"/>
        </w:rPr>
        <w:t xml:space="preserve">podmiotu </w:t>
      </w:r>
      <w:r>
        <w:rPr>
          <w:rFonts w:ascii="Arial" w:hAnsi="Arial" w:cs="Arial"/>
          <w:sz w:val="22"/>
          <w:szCs w:val="22"/>
        </w:rPr>
        <w:t xml:space="preserve"> </w:t>
      </w:r>
      <w:r w:rsidR="00105DF2" w:rsidRPr="002C54F5">
        <w:rPr>
          <w:rFonts w:ascii="Arial" w:hAnsi="Arial" w:cs="Arial"/>
          <w:sz w:val="22"/>
          <w:szCs w:val="22"/>
          <w:vertAlign w:val="superscript"/>
        </w:rPr>
        <w:t>składającego</w:t>
      </w:r>
      <w:proofErr w:type="gramEnd"/>
      <w:r w:rsidR="00105DF2" w:rsidRPr="002C54F5">
        <w:rPr>
          <w:rFonts w:ascii="Arial" w:hAnsi="Arial" w:cs="Arial"/>
          <w:sz w:val="22"/>
          <w:szCs w:val="22"/>
          <w:vertAlign w:val="superscript"/>
        </w:rPr>
        <w:t xml:space="preserve"> oświadczenie, nazwa Wykonawcy/Podwykonawcy*</w:t>
      </w:r>
    </w:p>
    <w:p w14:paraId="2D924760" w14:textId="5253C895" w:rsidR="00105DF2" w:rsidRPr="002C54F5" w:rsidRDefault="00105DF2" w:rsidP="00186BF7">
      <w:pPr>
        <w:spacing w:line="360" w:lineRule="auto"/>
        <w:ind w:left="3828" w:hanging="3828"/>
        <w:jc w:val="both"/>
        <w:rPr>
          <w:rFonts w:ascii="Arial" w:hAnsi="Arial" w:cs="Arial"/>
          <w:sz w:val="22"/>
          <w:szCs w:val="22"/>
        </w:rPr>
      </w:pPr>
      <w:proofErr w:type="gramStart"/>
      <w:r w:rsidRPr="002C54F5">
        <w:rPr>
          <w:rFonts w:ascii="Arial" w:hAnsi="Arial" w:cs="Arial"/>
          <w:sz w:val="22"/>
          <w:szCs w:val="22"/>
        </w:rPr>
        <w:t>do</w:t>
      </w:r>
      <w:proofErr w:type="gramEnd"/>
      <w:r w:rsidRPr="002C54F5">
        <w:rPr>
          <w:rFonts w:ascii="Arial" w:hAnsi="Arial" w:cs="Arial"/>
          <w:sz w:val="22"/>
          <w:szCs w:val="22"/>
        </w:rPr>
        <w:t xml:space="preserve"> wglądu dokument w postaci…</w:t>
      </w:r>
      <w:r w:rsidR="000E2009" w:rsidRPr="002C54F5">
        <w:rPr>
          <w:rFonts w:ascii="Arial" w:hAnsi="Arial" w:cs="Arial"/>
          <w:sz w:val="22"/>
          <w:szCs w:val="22"/>
        </w:rPr>
        <w:t>……………..</w:t>
      </w:r>
      <w:r w:rsidRPr="002C54F5">
        <w:rPr>
          <w:rFonts w:ascii="Arial" w:hAnsi="Arial" w:cs="Arial"/>
          <w:sz w:val="22"/>
          <w:szCs w:val="22"/>
        </w:rPr>
        <w:t>…..</w:t>
      </w:r>
      <w:r w:rsidR="00B516D7" w:rsidRPr="002C54F5">
        <w:rPr>
          <w:rFonts w:ascii="Arial" w:hAnsi="Arial" w:cs="Arial"/>
          <w:sz w:val="22"/>
          <w:szCs w:val="22"/>
        </w:rPr>
        <w:t>………………………</w:t>
      </w:r>
      <w:proofErr w:type="gramStart"/>
      <w:r w:rsidR="00B516D7" w:rsidRPr="002C54F5">
        <w:rPr>
          <w:rFonts w:ascii="Arial" w:hAnsi="Arial" w:cs="Arial"/>
          <w:sz w:val="22"/>
          <w:szCs w:val="22"/>
        </w:rPr>
        <w:t>potwierdzający</w:t>
      </w:r>
      <w:proofErr w:type="gramEnd"/>
      <w:r w:rsidR="00B516D7" w:rsidRPr="002C54F5">
        <w:rPr>
          <w:rFonts w:ascii="Arial" w:hAnsi="Arial" w:cs="Arial"/>
          <w:sz w:val="22"/>
          <w:szCs w:val="22"/>
        </w:rPr>
        <w:t xml:space="preserve"> wymogi</w:t>
      </w:r>
      <w:r w:rsidR="00186BF7">
        <w:rPr>
          <w:rFonts w:ascii="Arial" w:hAnsi="Arial" w:cs="Arial"/>
          <w:sz w:val="22"/>
          <w:szCs w:val="22"/>
        </w:rPr>
        <w:t xml:space="preserve"> </w:t>
      </w:r>
      <w:r w:rsidRPr="002C54F5">
        <w:rPr>
          <w:rFonts w:ascii="Arial" w:hAnsi="Arial" w:cs="Arial"/>
          <w:i/>
          <w:sz w:val="16"/>
          <w:szCs w:val="16"/>
        </w:rPr>
        <w:t>określenie dokumentu</w:t>
      </w:r>
      <w:r w:rsidRPr="002C54F5">
        <w:rPr>
          <w:rFonts w:ascii="Arial" w:hAnsi="Arial" w:cs="Arial"/>
          <w:i/>
          <w:sz w:val="18"/>
          <w:szCs w:val="18"/>
        </w:rPr>
        <w:t xml:space="preserve"> </w:t>
      </w:r>
    </w:p>
    <w:p w14:paraId="5FC905B0" w14:textId="77777777" w:rsidR="00105DF2" w:rsidRPr="002C54F5" w:rsidRDefault="000E2009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proofErr w:type="gramStart"/>
      <w:r w:rsidRPr="002C54F5">
        <w:rPr>
          <w:rFonts w:ascii="Arial" w:hAnsi="Arial" w:cs="Arial"/>
          <w:sz w:val="22"/>
          <w:szCs w:val="22"/>
        </w:rPr>
        <w:t>w</w:t>
      </w:r>
      <w:proofErr w:type="gramEnd"/>
      <w:r w:rsidRPr="002C54F5">
        <w:rPr>
          <w:rFonts w:ascii="Arial" w:hAnsi="Arial" w:cs="Arial"/>
          <w:sz w:val="22"/>
          <w:szCs w:val="22"/>
        </w:rPr>
        <w:t xml:space="preserve"> </w:t>
      </w:r>
      <w:r w:rsidR="00105DF2" w:rsidRPr="002C54F5">
        <w:rPr>
          <w:rFonts w:ascii="Arial" w:hAnsi="Arial" w:cs="Arial"/>
          <w:sz w:val="22"/>
          <w:szCs w:val="22"/>
        </w:rPr>
        <w:t>zakresie zatrudnienia os</w:t>
      </w:r>
      <w:r w:rsidRPr="002C54F5">
        <w:rPr>
          <w:rFonts w:ascii="Arial" w:hAnsi="Arial" w:cs="Arial"/>
          <w:sz w:val="22"/>
          <w:szCs w:val="22"/>
        </w:rPr>
        <w:t xml:space="preserve">ób na podstawie umowy o pracę </w:t>
      </w:r>
      <w:r w:rsidR="00105DF2" w:rsidRPr="002C54F5">
        <w:rPr>
          <w:rFonts w:ascii="Arial" w:hAnsi="Arial" w:cs="Arial"/>
          <w:sz w:val="22"/>
          <w:szCs w:val="22"/>
        </w:rPr>
        <w:t>zgodnie z u</w:t>
      </w:r>
      <w:r w:rsidRPr="002C54F5">
        <w:rPr>
          <w:rFonts w:ascii="Arial" w:hAnsi="Arial" w:cs="Arial"/>
          <w:sz w:val="22"/>
          <w:szCs w:val="22"/>
        </w:rPr>
        <w:t xml:space="preserve">mową o udzielenie zamówienia publicznego z </w:t>
      </w:r>
      <w:r w:rsidR="00105DF2" w:rsidRPr="002C54F5">
        <w:rPr>
          <w:rFonts w:ascii="Arial" w:hAnsi="Arial" w:cs="Arial"/>
          <w:sz w:val="22"/>
          <w:szCs w:val="22"/>
        </w:rPr>
        <w:t>dnia……………..……..</w:t>
      </w:r>
      <w:proofErr w:type="gramStart"/>
      <w:r w:rsidR="00105DF2" w:rsidRPr="002C54F5">
        <w:rPr>
          <w:rFonts w:ascii="Arial" w:hAnsi="Arial" w:cs="Arial"/>
          <w:sz w:val="22"/>
          <w:szCs w:val="22"/>
        </w:rPr>
        <w:t>znak</w:t>
      </w:r>
      <w:proofErr w:type="gramEnd"/>
      <w:r w:rsidR="00105DF2" w:rsidRPr="002C54F5">
        <w:rPr>
          <w:rFonts w:ascii="Arial" w:hAnsi="Arial" w:cs="Arial"/>
          <w:sz w:val="22"/>
          <w:szCs w:val="22"/>
        </w:rPr>
        <w:t>………………………</w:t>
      </w:r>
      <w:r w:rsidRPr="002C54F5">
        <w:rPr>
          <w:rFonts w:ascii="Arial" w:hAnsi="Arial" w:cs="Arial"/>
          <w:sz w:val="22"/>
          <w:szCs w:val="22"/>
        </w:rPr>
        <w:t>*</w:t>
      </w:r>
      <w:r w:rsidR="00105DF2" w:rsidRPr="002C54F5">
        <w:rPr>
          <w:rFonts w:ascii="Arial" w:hAnsi="Arial" w:cs="Arial"/>
          <w:sz w:val="22"/>
          <w:szCs w:val="22"/>
        </w:rPr>
        <w:t xml:space="preserve"> </w:t>
      </w:r>
    </w:p>
    <w:p w14:paraId="3DEC2CA5" w14:textId="77777777" w:rsidR="00105DF2" w:rsidRPr="002C54F5" w:rsidRDefault="00105DF2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</w:p>
    <w:p w14:paraId="28798B83" w14:textId="54720160" w:rsidR="00105DF2" w:rsidRDefault="00105DF2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4AB92D2" w14:textId="77777777" w:rsidR="00186BF7" w:rsidRPr="002C54F5" w:rsidRDefault="00186BF7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F78522" w14:textId="5E4FBFE1" w:rsidR="00105DF2" w:rsidRPr="002C54F5" w:rsidRDefault="00105DF2" w:rsidP="00186BF7">
      <w:pPr>
        <w:spacing w:line="360" w:lineRule="auto"/>
        <w:rPr>
          <w:rFonts w:ascii="Arial" w:hAnsi="Arial" w:cs="Arial"/>
          <w:sz w:val="22"/>
          <w:szCs w:val="22"/>
        </w:rPr>
      </w:pPr>
      <w:r w:rsidRPr="002C54F5">
        <w:rPr>
          <w:rFonts w:ascii="Arial" w:hAnsi="Arial" w:cs="Arial"/>
          <w:sz w:val="22"/>
          <w:szCs w:val="22"/>
        </w:rPr>
        <w:t xml:space="preserve">………………….………… </w:t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="00186BF7">
        <w:rPr>
          <w:rFonts w:ascii="Arial" w:hAnsi="Arial" w:cs="Arial"/>
          <w:sz w:val="22"/>
          <w:szCs w:val="22"/>
        </w:rPr>
        <w:tab/>
      </w:r>
      <w:r w:rsidRPr="002C54F5">
        <w:rPr>
          <w:rFonts w:ascii="Arial" w:hAnsi="Arial" w:cs="Arial"/>
          <w:sz w:val="22"/>
          <w:szCs w:val="22"/>
        </w:rPr>
        <w:t xml:space="preserve"> ………………………………</w:t>
      </w:r>
    </w:p>
    <w:p w14:paraId="3EBB6EF3" w14:textId="54CDB5B7" w:rsidR="00105DF2" w:rsidRPr="002C54F5" w:rsidRDefault="00105DF2" w:rsidP="00186BF7">
      <w:pPr>
        <w:spacing w:line="360" w:lineRule="auto"/>
        <w:rPr>
          <w:rFonts w:ascii="Arial" w:hAnsi="Arial" w:cs="Arial"/>
          <w:sz w:val="16"/>
          <w:szCs w:val="16"/>
          <w:vertAlign w:val="superscript"/>
        </w:rPr>
      </w:pPr>
      <w:r w:rsidRPr="002C54F5">
        <w:rPr>
          <w:rFonts w:ascii="Arial" w:hAnsi="Arial" w:cs="Arial"/>
          <w:sz w:val="16"/>
          <w:szCs w:val="16"/>
        </w:rPr>
        <w:t xml:space="preserve">data i podpis osoby </w:t>
      </w:r>
      <w:proofErr w:type="gramStart"/>
      <w:r w:rsidRPr="002C54F5">
        <w:rPr>
          <w:rFonts w:ascii="Arial" w:hAnsi="Arial" w:cs="Arial"/>
          <w:sz w:val="16"/>
          <w:szCs w:val="16"/>
        </w:rPr>
        <w:t xml:space="preserve">uprawnionej                            </w:t>
      </w:r>
      <w:r w:rsidRPr="002C54F5">
        <w:rPr>
          <w:rFonts w:ascii="Arial" w:hAnsi="Arial" w:cs="Arial"/>
          <w:i/>
          <w:sz w:val="16"/>
          <w:szCs w:val="16"/>
        </w:rPr>
        <w:t xml:space="preserve">                     </w:t>
      </w:r>
      <w:r w:rsidR="00186BF7">
        <w:rPr>
          <w:rFonts w:ascii="Arial" w:hAnsi="Arial" w:cs="Arial"/>
          <w:i/>
          <w:sz w:val="16"/>
          <w:szCs w:val="16"/>
        </w:rPr>
        <w:tab/>
      </w:r>
      <w:proofErr w:type="gramEnd"/>
      <w:r w:rsidR="00186BF7">
        <w:rPr>
          <w:rFonts w:ascii="Arial" w:hAnsi="Arial" w:cs="Arial"/>
          <w:i/>
          <w:sz w:val="16"/>
          <w:szCs w:val="16"/>
        </w:rPr>
        <w:tab/>
      </w:r>
      <w:r w:rsidRPr="002C54F5">
        <w:rPr>
          <w:rFonts w:ascii="Arial" w:hAnsi="Arial" w:cs="Arial"/>
          <w:i/>
          <w:sz w:val="16"/>
          <w:szCs w:val="16"/>
        </w:rPr>
        <w:t xml:space="preserve"> data i podpis osób ze strony Zamawiającego</w:t>
      </w:r>
    </w:p>
    <w:p w14:paraId="379C3506" w14:textId="77777777" w:rsidR="00105DF2" w:rsidRPr="002C54F5" w:rsidRDefault="00105DF2" w:rsidP="00186BF7">
      <w:pPr>
        <w:spacing w:line="360" w:lineRule="auto"/>
        <w:rPr>
          <w:rFonts w:ascii="Arial" w:hAnsi="Arial" w:cs="Arial"/>
          <w:sz w:val="16"/>
          <w:szCs w:val="16"/>
        </w:rPr>
      </w:pPr>
      <w:proofErr w:type="gramStart"/>
      <w:r w:rsidRPr="002C54F5">
        <w:rPr>
          <w:rFonts w:ascii="Arial" w:hAnsi="Arial" w:cs="Arial"/>
          <w:sz w:val="16"/>
          <w:szCs w:val="16"/>
        </w:rPr>
        <w:t>do</w:t>
      </w:r>
      <w:proofErr w:type="gramEnd"/>
      <w:r w:rsidRPr="002C54F5">
        <w:rPr>
          <w:rFonts w:ascii="Arial" w:hAnsi="Arial" w:cs="Arial"/>
          <w:sz w:val="16"/>
          <w:szCs w:val="16"/>
        </w:rPr>
        <w:t xml:space="preserve"> złożenia oświadczenia</w:t>
      </w:r>
    </w:p>
    <w:p w14:paraId="7EAAEB5C" w14:textId="77777777" w:rsidR="00105DF2" w:rsidRPr="002C54F5" w:rsidRDefault="00105DF2" w:rsidP="00186BF7">
      <w:pPr>
        <w:spacing w:line="360" w:lineRule="auto"/>
        <w:rPr>
          <w:rFonts w:ascii="Arial" w:hAnsi="Arial" w:cs="Arial"/>
          <w:sz w:val="16"/>
          <w:szCs w:val="16"/>
        </w:rPr>
      </w:pPr>
      <w:proofErr w:type="gramStart"/>
      <w:r w:rsidRPr="002C54F5">
        <w:rPr>
          <w:rFonts w:ascii="Arial" w:hAnsi="Arial" w:cs="Arial"/>
          <w:sz w:val="16"/>
          <w:szCs w:val="16"/>
        </w:rPr>
        <w:t>w</w:t>
      </w:r>
      <w:proofErr w:type="gramEnd"/>
      <w:r w:rsidRPr="002C54F5">
        <w:rPr>
          <w:rFonts w:ascii="Arial" w:hAnsi="Arial" w:cs="Arial"/>
          <w:sz w:val="16"/>
          <w:szCs w:val="16"/>
        </w:rPr>
        <w:t xml:space="preserve"> imieniu Wykonawcy/Podwykonawcy</w:t>
      </w:r>
      <w:r w:rsidRPr="002C54F5">
        <w:rPr>
          <w:rFonts w:ascii="Arial" w:hAnsi="Arial" w:cs="Arial"/>
          <w:i/>
          <w:sz w:val="16"/>
          <w:szCs w:val="16"/>
        </w:rPr>
        <w:t xml:space="preserve"> </w:t>
      </w:r>
    </w:p>
    <w:p w14:paraId="7E1433DC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16"/>
          <w:szCs w:val="16"/>
        </w:rPr>
        <w:tab/>
      </w:r>
      <w:r w:rsidRPr="002C54F5">
        <w:rPr>
          <w:rFonts w:ascii="Arial" w:hAnsi="Arial" w:cs="Arial"/>
          <w:sz w:val="16"/>
          <w:szCs w:val="16"/>
        </w:rPr>
        <w:tab/>
        <w:t xml:space="preserve">        </w:t>
      </w:r>
    </w:p>
    <w:p w14:paraId="68168079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424B7E0B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652F4EE6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62F2C4C4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16736CAC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651CB150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18CB380F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473263CD" w14:textId="77777777" w:rsidR="00105DF2" w:rsidRPr="002C54F5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2C54F5">
        <w:rPr>
          <w:rFonts w:ascii="Arial" w:hAnsi="Arial" w:cs="Arial"/>
          <w:sz w:val="16"/>
          <w:szCs w:val="16"/>
        </w:rPr>
        <w:t>* -niepotrzebne skreślić</w:t>
      </w:r>
    </w:p>
    <w:p w14:paraId="732B8CD5" w14:textId="77777777" w:rsidR="00F50C1C" w:rsidRPr="002C54F5" w:rsidRDefault="00F50C1C" w:rsidP="00CD0B61">
      <w:pPr>
        <w:spacing w:line="360" w:lineRule="auto"/>
        <w:rPr>
          <w:rFonts w:ascii="Arial" w:hAnsi="Arial" w:cs="Arial"/>
        </w:rPr>
      </w:pPr>
    </w:p>
    <w:sectPr w:rsidR="00F50C1C" w:rsidRPr="002C54F5" w:rsidSect="006E5CCD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4D9E2" w14:textId="77777777" w:rsidR="00EC570D" w:rsidRDefault="00EC570D" w:rsidP="006E5CCD">
      <w:r>
        <w:separator/>
      </w:r>
    </w:p>
  </w:endnote>
  <w:endnote w:type="continuationSeparator" w:id="0">
    <w:p w14:paraId="11057732" w14:textId="77777777" w:rsidR="00EC570D" w:rsidRDefault="00EC570D" w:rsidP="006E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2764824"/>
      <w:docPartObj>
        <w:docPartGallery w:val="Page Numbers (Bottom of Page)"/>
        <w:docPartUnique/>
      </w:docPartObj>
    </w:sdtPr>
    <w:sdtEndPr/>
    <w:sdtContent>
      <w:p w14:paraId="56C22378" w14:textId="5CAEDDD7" w:rsidR="006E5CCD" w:rsidRDefault="006E5C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D6A">
          <w:rPr>
            <w:noProof/>
          </w:rPr>
          <w:t>1</w:t>
        </w:r>
        <w:r>
          <w:fldChar w:fldCharType="end"/>
        </w:r>
      </w:p>
    </w:sdtContent>
  </w:sdt>
  <w:p w14:paraId="70D79605" w14:textId="77777777" w:rsidR="006E5CCD" w:rsidRDefault="006E5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1301EA" w14:textId="77777777" w:rsidR="00EC570D" w:rsidRDefault="00EC570D" w:rsidP="006E5CCD">
      <w:r>
        <w:separator/>
      </w:r>
    </w:p>
  </w:footnote>
  <w:footnote w:type="continuationSeparator" w:id="0">
    <w:p w14:paraId="0B950381" w14:textId="77777777" w:rsidR="00EC570D" w:rsidRDefault="00EC570D" w:rsidP="006E5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98CED9" w14:textId="316C762D" w:rsidR="00C772BF" w:rsidRPr="00C772BF" w:rsidRDefault="00C2283B" w:rsidP="00C772BF">
    <w:pPr>
      <w:pStyle w:val="Nagwek"/>
    </w:pPr>
    <w:r>
      <w:t>Numer sprawy: S</w:t>
    </w:r>
    <w:r w:rsidR="0029519F">
      <w:t>.270.</w:t>
    </w:r>
    <w:r w:rsidR="00CA3806">
      <w:t>1</w:t>
    </w:r>
    <w:r w:rsidR="00210D6A">
      <w:t>9</w:t>
    </w:r>
    <w:r w:rsidR="0029519F"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718207F8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719"/>
        </w:tabs>
        <w:ind w:left="171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439"/>
        </w:tabs>
        <w:ind w:left="2439" w:hanging="360"/>
      </w:pPr>
    </w:lvl>
    <w:lvl w:ilvl="2">
      <w:start w:val="1"/>
      <w:numFmt w:val="decimal"/>
      <w:lvlText w:val="%3."/>
      <w:lvlJc w:val="left"/>
      <w:pPr>
        <w:tabs>
          <w:tab w:val="num" w:pos="3339"/>
        </w:tabs>
        <w:ind w:left="3339" w:hanging="360"/>
      </w:pPr>
      <w:rPr>
        <w:rFonts w:ascii="Arial" w:hAnsi="Arial" w:cs="Arial"/>
      </w:rPr>
    </w:lvl>
    <w:lvl w:ilvl="3">
      <w:start w:val="10"/>
      <w:numFmt w:val="decimal"/>
      <w:lvlText w:val="%4"/>
      <w:lvlJc w:val="left"/>
      <w:pPr>
        <w:tabs>
          <w:tab w:val="num" w:pos="3879"/>
        </w:tabs>
        <w:ind w:left="3879" w:hanging="360"/>
      </w:pPr>
    </w:lvl>
    <w:lvl w:ilvl="4">
      <w:start w:val="13"/>
      <w:numFmt w:val="upperRoman"/>
      <w:lvlText w:val="%5."/>
      <w:lvlJc w:val="left"/>
      <w:pPr>
        <w:tabs>
          <w:tab w:val="num" w:pos="4959"/>
        </w:tabs>
        <w:ind w:left="4959" w:hanging="720"/>
      </w:pPr>
      <w:rPr>
        <w:b/>
        <w:bCs/>
      </w:rPr>
    </w:lvl>
    <w:lvl w:ilvl="5">
      <w:start w:val="1"/>
      <w:numFmt w:val="lowerRoman"/>
      <w:lvlText w:val="%6."/>
      <w:lvlJc w:val="left"/>
      <w:pPr>
        <w:tabs>
          <w:tab w:val="num" w:pos="5319"/>
        </w:tabs>
        <w:ind w:left="5319" w:hanging="180"/>
      </w:pPr>
    </w:lvl>
    <w:lvl w:ilvl="6">
      <w:start w:val="1"/>
      <w:numFmt w:val="decimal"/>
      <w:lvlText w:val="%7."/>
      <w:lvlJc w:val="left"/>
      <w:pPr>
        <w:tabs>
          <w:tab w:val="num" w:pos="6039"/>
        </w:tabs>
        <w:ind w:left="6039" w:hanging="360"/>
      </w:pPr>
    </w:lvl>
    <w:lvl w:ilvl="7">
      <w:start w:val="1"/>
      <w:numFmt w:val="lowerLetter"/>
      <w:lvlText w:val="%8."/>
      <w:lvlJc w:val="left"/>
      <w:pPr>
        <w:tabs>
          <w:tab w:val="num" w:pos="6759"/>
        </w:tabs>
        <w:ind w:left="6759" w:hanging="360"/>
      </w:pPr>
    </w:lvl>
    <w:lvl w:ilvl="8">
      <w:start w:val="1"/>
      <w:numFmt w:val="lowerRoman"/>
      <w:lvlText w:val="%9."/>
      <w:lvlJc w:val="left"/>
      <w:pPr>
        <w:tabs>
          <w:tab w:val="num" w:pos="7479"/>
        </w:tabs>
        <w:ind w:left="7479" w:hanging="180"/>
      </w:pPr>
    </w:lvl>
  </w:abstractNum>
  <w:abstractNum w:abstractNumId="2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000000D"/>
    <w:multiLevelType w:val="multilevel"/>
    <w:tmpl w:val="0000000D"/>
    <w:name w:val="WW8Num19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  <w:rPr>
        <w:rFonts w:ascii="Arial" w:hAnsi="Arial" w:cs="Arial"/>
      </w:rPr>
    </w:lvl>
    <w:lvl w:ilvl="2">
      <w:start w:val="1"/>
      <w:numFmt w:val="decimal"/>
      <w:lvlText w:val="%1.%2.%3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389"/>
        </w:tabs>
        <w:ind w:left="5389" w:hanging="1800"/>
      </w:pPr>
    </w:lvl>
  </w:abstractNum>
  <w:abstractNum w:abstractNumId="5" w15:restartNumberingAfterBreak="0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</w:rPr>
    </w:lvl>
  </w:abstractNum>
  <w:abstractNum w:abstractNumId="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9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10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9" w15:restartNumberingAfterBreak="0">
    <w:nsid w:val="00000016"/>
    <w:multiLevelType w:val="singleLevel"/>
    <w:tmpl w:val="00000016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0" w15:restartNumberingAfterBreak="0">
    <w:nsid w:val="00000018"/>
    <w:multiLevelType w:val="singleLevel"/>
    <w:tmpl w:val="00000018"/>
    <w:name w:val="WW8Num3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</w:abstractNum>
  <w:abstractNum w:abstractNumId="11" w15:restartNumberingAfterBreak="0">
    <w:nsid w:val="00000019"/>
    <w:multiLevelType w:val="multilevel"/>
    <w:tmpl w:val="00000019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21"/>
    <w:multiLevelType w:val="multilevel"/>
    <w:tmpl w:val="9A3A100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auto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C222DA"/>
    <w:multiLevelType w:val="hybridMultilevel"/>
    <w:tmpl w:val="83D04706"/>
    <w:lvl w:ilvl="0" w:tplc="767849F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0E2D0E9D"/>
    <w:multiLevelType w:val="hybridMultilevel"/>
    <w:tmpl w:val="3CCE07C0"/>
    <w:lvl w:ilvl="0" w:tplc="A3EC2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903010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EF45F24"/>
    <w:multiLevelType w:val="hybridMultilevel"/>
    <w:tmpl w:val="63D2F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FF7EE3"/>
    <w:multiLevelType w:val="hybridMultilevel"/>
    <w:tmpl w:val="22E876E4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5E2158"/>
    <w:multiLevelType w:val="hybridMultilevel"/>
    <w:tmpl w:val="B3E859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4E1E33"/>
    <w:multiLevelType w:val="hybridMultilevel"/>
    <w:tmpl w:val="86724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2F0F2D"/>
    <w:multiLevelType w:val="hybridMultilevel"/>
    <w:tmpl w:val="CB609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D7754"/>
    <w:multiLevelType w:val="hybridMultilevel"/>
    <w:tmpl w:val="BBC404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2BDE1CAB"/>
    <w:multiLevelType w:val="hybridMultilevel"/>
    <w:tmpl w:val="67106042"/>
    <w:lvl w:ilvl="0" w:tplc="378A189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D8053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D13CFD"/>
    <w:multiLevelType w:val="hybridMultilevel"/>
    <w:tmpl w:val="FAC03466"/>
    <w:lvl w:ilvl="0" w:tplc="735E4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B60AC"/>
    <w:multiLevelType w:val="hybridMultilevel"/>
    <w:tmpl w:val="FE7A3A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DF24CD"/>
    <w:multiLevelType w:val="hybridMultilevel"/>
    <w:tmpl w:val="2BBC5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44252"/>
    <w:multiLevelType w:val="hybridMultilevel"/>
    <w:tmpl w:val="0630B3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E51F6C"/>
    <w:multiLevelType w:val="hybridMultilevel"/>
    <w:tmpl w:val="68DE9BF0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A0AF4"/>
    <w:multiLevelType w:val="hybridMultilevel"/>
    <w:tmpl w:val="A7B6A36E"/>
    <w:lvl w:ilvl="0" w:tplc="36C8179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2228E"/>
    <w:multiLevelType w:val="hybridMultilevel"/>
    <w:tmpl w:val="D542F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D6873"/>
    <w:multiLevelType w:val="hybridMultilevel"/>
    <w:tmpl w:val="B4406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E3C1F"/>
    <w:multiLevelType w:val="hybridMultilevel"/>
    <w:tmpl w:val="81005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0B7606"/>
    <w:multiLevelType w:val="hybridMultilevel"/>
    <w:tmpl w:val="2988B336"/>
    <w:lvl w:ilvl="0" w:tplc="BF00E9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7"/>
  </w:num>
  <w:num w:numId="3">
    <w:abstractNumId w:val="21"/>
  </w:num>
  <w:num w:numId="4">
    <w:abstractNumId w:val="26"/>
  </w:num>
  <w:num w:numId="5">
    <w:abstractNumId w:val="25"/>
  </w:num>
  <w:num w:numId="6">
    <w:abstractNumId w:val="14"/>
  </w:num>
  <w:num w:numId="7">
    <w:abstractNumId w:val="0"/>
  </w:num>
  <w:num w:numId="8">
    <w:abstractNumId w:val="4"/>
  </w:num>
  <w:num w:numId="9">
    <w:abstractNumId w:val="22"/>
  </w:num>
  <w:num w:numId="10">
    <w:abstractNumId w:val="20"/>
  </w:num>
  <w:num w:numId="11">
    <w:abstractNumId w:val="18"/>
  </w:num>
  <w:num w:numId="12">
    <w:abstractNumId w:val="33"/>
  </w:num>
  <w:num w:numId="13">
    <w:abstractNumId w:val="29"/>
  </w:num>
  <w:num w:numId="14">
    <w:abstractNumId w:val="1"/>
  </w:num>
  <w:num w:numId="15">
    <w:abstractNumId w:val="2"/>
  </w:num>
  <w:num w:numId="16">
    <w:abstractNumId w:val="3"/>
  </w:num>
  <w:num w:numId="17">
    <w:abstractNumId w:val="6"/>
  </w:num>
  <w:num w:numId="18">
    <w:abstractNumId w:val="7"/>
  </w:num>
  <w:num w:numId="19">
    <w:abstractNumId w:val="8"/>
  </w:num>
  <w:num w:numId="20">
    <w:abstractNumId w:val="9"/>
  </w:num>
  <w:num w:numId="21">
    <w:abstractNumId w:val="10"/>
  </w:num>
  <w:num w:numId="22">
    <w:abstractNumId w:val="11"/>
  </w:num>
  <w:num w:numId="23">
    <w:abstractNumId w:val="12"/>
  </w:num>
  <w:num w:numId="24">
    <w:abstractNumId w:val="13"/>
  </w:num>
  <w:num w:numId="25">
    <w:abstractNumId w:val="15"/>
  </w:num>
  <w:num w:numId="26">
    <w:abstractNumId w:val="30"/>
  </w:num>
  <w:num w:numId="27">
    <w:abstractNumId w:val="32"/>
  </w:num>
  <w:num w:numId="28">
    <w:abstractNumId w:val="31"/>
  </w:num>
  <w:num w:numId="29">
    <w:abstractNumId w:val="19"/>
  </w:num>
  <w:num w:numId="30">
    <w:abstractNumId w:val="28"/>
  </w:num>
  <w:num w:numId="31">
    <w:abstractNumId w:val="16"/>
  </w:num>
  <w:num w:numId="32">
    <w:abstractNumId w:val="17"/>
  </w:num>
  <w:num w:numId="33">
    <w:abstractNumId w:val="35"/>
  </w:num>
  <w:num w:numId="34">
    <w:abstractNumId w:val="24"/>
  </w:num>
  <w:num w:numId="35">
    <w:abstractNumId w:val="34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C2"/>
    <w:rsid w:val="00070141"/>
    <w:rsid w:val="00071184"/>
    <w:rsid w:val="000E2009"/>
    <w:rsid w:val="00105DF2"/>
    <w:rsid w:val="00121BBC"/>
    <w:rsid w:val="00142636"/>
    <w:rsid w:val="00186BF7"/>
    <w:rsid w:val="00210D6A"/>
    <w:rsid w:val="0029519F"/>
    <w:rsid w:val="002B4329"/>
    <w:rsid w:val="002B4ED2"/>
    <w:rsid w:val="002C54F5"/>
    <w:rsid w:val="002E48F5"/>
    <w:rsid w:val="002F348C"/>
    <w:rsid w:val="002F7FCF"/>
    <w:rsid w:val="00366DD7"/>
    <w:rsid w:val="0047336B"/>
    <w:rsid w:val="00505E41"/>
    <w:rsid w:val="00513D7B"/>
    <w:rsid w:val="00514166"/>
    <w:rsid w:val="00546220"/>
    <w:rsid w:val="00607A4D"/>
    <w:rsid w:val="006211E9"/>
    <w:rsid w:val="006457FF"/>
    <w:rsid w:val="00647E2C"/>
    <w:rsid w:val="006D39F2"/>
    <w:rsid w:val="006E5CCD"/>
    <w:rsid w:val="0078407A"/>
    <w:rsid w:val="007C419E"/>
    <w:rsid w:val="008129CF"/>
    <w:rsid w:val="00862021"/>
    <w:rsid w:val="00892CC2"/>
    <w:rsid w:val="00896A65"/>
    <w:rsid w:val="008B1949"/>
    <w:rsid w:val="008B2C0D"/>
    <w:rsid w:val="008F2C42"/>
    <w:rsid w:val="0090362C"/>
    <w:rsid w:val="0093441A"/>
    <w:rsid w:val="00952596"/>
    <w:rsid w:val="0096213B"/>
    <w:rsid w:val="0098481A"/>
    <w:rsid w:val="00990703"/>
    <w:rsid w:val="009D4125"/>
    <w:rsid w:val="009E2AEE"/>
    <w:rsid w:val="00A1026F"/>
    <w:rsid w:val="00AC147F"/>
    <w:rsid w:val="00B17D39"/>
    <w:rsid w:val="00B516D7"/>
    <w:rsid w:val="00B70E11"/>
    <w:rsid w:val="00BC71A3"/>
    <w:rsid w:val="00BE286F"/>
    <w:rsid w:val="00BF4CAD"/>
    <w:rsid w:val="00C2283B"/>
    <w:rsid w:val="00C359DC"/>
    <w:rsid w:val="00C772BF"/>
    <w:rsid w:val="00CA3806"/>
    <w:rsid w:val="00CB7B0B"/>
    <w:rsid w:val="00CD0B61"/>
    <w:rsid w:val="00CE4978"/>
    <w:rsid w:val="00D234A4"/>
    <w:rsid w:val="00D3164E"/>
    <w:rsid w:val="00D466B8"/>
    <w:rsid w:val="00D56572"/>
    <w:rsid w:val="00DD0F04"/>
    <w:rsid w:val="00DD2C65"/>
    <w:rsid w:val="00E12FF8"/>
    <w:rsid w:val="00E15373"/>
    <w:rsid w:val="00E610D2"/>
    <w:rsid w:val="00E97A57"/>
    <w:rsid w:val="00EB09F7"/>
    <w:rsid w:val="00EC570D"/>
    <w:rsid w:val="00ED6E9C"/>
    <w:rsid w:val="00EF7A00"/>
    <w:rsid w:val="00F01A8D"/>
    <w:rsid w:val="00F50C1C"/>
    <w:rsid w:val="00FA6CFF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2155"/>
  <w15:docId w15:val="{4D74BEED-F8A4-468F-95D9-4B3FF1595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2C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8407A"/>
    <w:pPr>
      <w:keepNext/>
      <w:numPr>
        <w:numId w:val="7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66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Normalny"/>
    <w:rsid w:val="006E5CCD"/>
    <w:pPr>
      <w:spacing w:before="240" w:after="60"/>
      <w:jc w:val="center"/>
    </w:pPr>
    <w:rPr>
      <w:rFonts w:ascii="Cambria" w:hAnsi="Cambria" w:cs="Cambria"/>
      <w:b/>
      <w:bCs/>
      <w:kern w:val="1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E5C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CC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E5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5CC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6E9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78407A"/>
    <w:rPr>
      <w:rFonts w:ascii="Cambria" w:eastAsia="Times New Roman" w:hAnsi="Cambria" w:cs="Cambria"/>
      <w:b/>
      <w:bCs/>
      <w:kern w:val="1"/>
      <w:sz w:val="32"/>
      <w:szCs w:val="32"/>
      <w:lang w:eastAsia="zh-CN"/>
    </w:rPr>
  </w:style>
  <w:style w:type="paragraph" w:customStyle="1" w:styleId="pkt">
    <w:name w:val="pkt"/>
    <w:basedOn w:val="Normalny"/>
    <w:rsid w:val="0078407A"/>
    <w:pPr>
      <w:suppressAutoHyphens w:val="0"/>
      <w:spacing w:before="60" w:after="60"/>
      <w:ind w:left="851" w:hanging="295"/>
      <w:jc w:val="both"/>
    </w:pPr>
  </w:style>
  <w:style w:type="paragraph" w:styleId="Akapitzlist">
    <w:name w:val="List Paragraph"/>
    <w:basedOn w:val="Normalny"/>
    <w:uiPriority w:val="34"/>
    <w:qFormat/>
    <w:rsid w:val="00E15373"/>
    <w:pPr>
      <w:ind w:left="720"/>
    </w:pPr>
  </w:style>
  <w:style w:type="paragraph" w:customStyle="1" w:styleId="Tekstpodstawowywcity1">
    <w:name w:val="Tekst podstawowy wcięty1"/>
    <w:basedOn w:val="Normalny"/>
    <w:rsid w:val="00E15373"/>
    <w:pPr>
      <w:suppressAutoHyphens w:val="0"/>
      <w:jc w:val="both"/>
    </w:pPr>
    <w:rPr>
      <w:color w:val="FF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66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Tekstpodstawowywcity">
    <w:name w:val="Body Text Indent"/>
    <w:aliases w:val=" Znak1 Znak Znak Znak, Znak1 Znak Znak"/>
    <w:basedOn w:val="Normalny"/>
    <w:link w:val="TekstpodstawowywcityZnak"/>
    <w:rsid w:val="00D466B8"/>
    <w:pPr>
      <w:ind w:left="360"/>
    </w:pPr>
  </w:style>
  <w:style w:type="character" w:customStyle="1" w:styleId="TekstpodstawowywcityZnak">
    <w:name w:val="Tekst podstawowy wcięty Znak"/>
    <w:aliases w:val=" Znak1 Znak Znak Znak Znak, Znak1 Znak Znak Znak1"/>
    <w:basedOn w:val="Domylnaczcionkaakapitu"/>
    <w:link w:val="Tekstpodstawowywcity"/>
    <w:rsid w:val="00D466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rsid w:val="00D466B8"/>
    <w:pPr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466B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Grzybowski</dc:creator>
  <cp:lastModifiedBy>Justyna Brzęczek</cp:lastModifiedBy>
  <cp:revision>2</cp:revision>
  <cp:lastPrinted>2021-09-07T05:45:00Z</cp:lastPrinted>
  <dcterms:created xsi:type="dcterms:W3CDTF">2022-10-18T11:32:00Z</dcterms:created>
  <dcterms:modified xsi:type="dcterms:W3CDTF">2022-10-18T11:32:00Z</dcterms:modified>
</cp:coreProperties>
</file>